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B4" w:rsidRDefault="00CF44B4" w:rsidP="00CF44B4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spacing w:line="276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24147" w:rsidRPr="00652323" w:rsidRDefault="00724147" w:rsidP="00CF44B4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spacing w:line="276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52323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724147" w:rsidRPr="00652323" w:rsidRDefault="00724147" w:rsidP="00CF44B4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spacing w:line="276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52323">
        <w:rPr>
          <w:rFonts w:ascii="Times New Roman" w:hAnsi="Times New Roman" w:cs="Times New Roman"/>
          <w:sz w:val="28"/>
          <w:szCs w:val="28"/>
        </w:rPr>
        <w:t>СТАРОЛЕЩИНСКОГО СЕЛЬСОВЕТА</w:t>
      </w:r>
    </w:p>
    <w:p w:rsidR="00724147" w:rsidRPr="00652323" w:rsidRDefault="00724147" w:rsidP="00CF44B4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spacing w:line="276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52323">
        <w:rPr>
          <w:rFonts w:ascii="Times New Roman" w:hAnsi="Times New Roman" w:cs="Times New Roman"/>
          <w:sz w:val="28"/>
          <w:szCs w:val="28"/>
        </w:rPr>
        <w:t>СОЛНЦЕВСКОГО РАЙОНА  КУРСКОЙ ОБЛАСТИ</w:t>
      </w:r>
    </w:p>
    <w:p w:rsidR="00724147" w:rsidRPr="00652323" w:rsidRDefault="00724147" w:rsidP="00CF44B4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spacing w:line="276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CF44B4" w:rsidRDefault="00901CE9" w:rsidP="00CF44B4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724147" w:rsidRPr="00652323">
        <w:rPr>
          <w:sz w:val="28"/>
          <w:szCs w:val="28"/>
        </w:rPr>
        <w:t xml:space="preserve"> </w:t>
      </w:r>
    </w:p>
    <w:p w:rsidR="00724147" w:rsidRPr="00652323" w:rsidRDefault="00724147" w:rsidP="00CF44B4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652323">
        <w:rPr>
          <w:sz w:val="28"/>
          <w:szCs w:val="28"/>
        </w:rPr>
        <w:t xml:space="preserve">               </w:t>
      </w:r>
      <w:r w:rsidRPr="00652323">
        <w:rPr>
          <w:b/>
          <w:sz w:val="28"/>
          <w:szCs w:val="28"/>
        </w:rPr>
        <w:t xml:space="preserve">                    </w:t>
      </w:r>
    </w:p>
    <w:p w:rsidR="00724147" w:rsidRDefault="00901CE9" w:rsidP="007241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CF44B4">
        <w:rPr>
          <w:b/>
          <w:sz w:val="28"/>
          <w:szCs w:val="28"/>
        </w:rPr>
        <w:t>07</w:t>
      </w:r>
      <w:r w:rsidR="007D3893">
        <w:rPr>
          <w:b/>
          <w:sz w:val="28"/>
          <w:szCs w:val="28"/>
        </w:rPr>
        <w:t xml:space="preserve"> февраля 2024</w:t>
      </w:r>
      <w:r w:rsidR="007E44E3">
        <w:rPr>
          <w:b/>
          <w:sz w:val="28"/>
          <w:szCs w:val="28"/>
        </w:rPr>
        <w:t xml:space="preserve"> № </w:t>
      </w:r>
      <w:r w:rsidR="00CF44B4">
        <w:rPr>
          <w:b/>
          <w:sz w:val="28"/>
          <w:szCs w:val="28"/>
        </w:rPr>
        <w:t>04/1</w:t>
      </w:r>
    </w:p>
    <w:p w:rsidR="00901CE9" w:rsidRPr="00652323" w:rsidRDefault="00901CE9" w:rsidP="00724147">
      <w:pPr>
        <w:rPr>
          <w:b/>
          <w:sz w:val="28"/>
          <w:szCs w:val="28"/>
        </w:rPr>
      </w:pPr>
    </w:p>
    <w:p w:rsidR="00724147" w:rsidRPr="00652323" w:rsidRDefault="007D3893" w:rsidP="00652323">
      <w:pPr>
        <w:spacing w:line="276" w:lineRule="auto"/>
        <w:jc w:val="center"/>
        <w:rPr>
          <w:b/>
          <w:sz w:val="28"/>
          <w:szCs w:val="28"/>
        </w:rPr>
      </w:pPr>
      <w:r w:rsidRPr="007D3893">
        <w:rPr>
          <w:b/>
          <w:sz w:val="28"/>
          <w:szCs w:val="28"/>
        </w:rPr>
        <w:t>О внесении изменений в решение Собрания депутатов Старолещинского сельсовета Солнцевского района  Курской обл</w:t>
      </w:r>
      <w:r w:rsidR="009E63CC">
        <w:rPr>
          <w:b/>
          <w:sz w:val="28"/>
          <w:szCs w:val="28"/>
        </w:rPr>
        <w:t>асти от 20.12.2023 года № 39/9 "</w:t>
      </w:r>
      <w:r w:rsidRPr="007D3893">
        <w:rPr>
          <w:b/>
          <w:sz w:val="28"/>
          <w:szCs w:val="28"/>
        </w:rPr>
        <w:t>О бюджете муниципального образования "Старолещинский сельсовет" Солнцевского района Курской области на 2024 год и на плановый период  2025 и 2026 годов"</w:t>
      </w:r>
    </w:p>
    <w:p w:rsidR="00724147" w:rsidRDefault="00724147" w:rsidP="00724147">
      <w:pPr>
        <w:tabs>
          <w:tab w:val="left" w:pos="2175"/>
        </w:tabs>
        <w:rPr>
          <w:b/>
          <w:sz w:val="32"/>
          <w:szCs w:val="32"/>
        </w:rPr>
      </w:pPr>
    </w:p>
    <w:p w:rsidR="00CF44B4" w:rsidRDefault="00CF44B4" w:rsidP="00724147">
      <w:pPr>
        <w:tabs>
          <w:tab w:val="left" w:pos="2175"/>
        </w:tabs>
        <w:rPr>
          <w:b/>
          <w:sz w:val="32"/>
          <w:szCs w:val="32"/>
        </w:rPr>
      </w:pPr>
    </w:p>
    <w:p w:rsidR="00450A63" w:rsidRDefault="00450A63" w:rsidP="00652323">
      <w:pPr>
        <w:spacing w:line="276" w:lineRule="auto"/>
        <w:jc w:val="both"/>
        <w:rPr>
          <w:sz w:val="28"/>
          <w:szCs w:val="28"/>
        </w:rPr>
      </w:pPr>
      <w:r>
        <w:rPr>
          <w:b/>
        </w:rPr>
        <w:tab/>
      </w:r>
      <w:r w:rsidR="008147B9" w:rsidRPr="00652323">
        <w:rPr>
          <w:sz w:val="28"/>
          <w:szCs w:val="28"/>
        </w:rPr>
        <w:t xml:space="preserve">Руководствуясь Бюджетным кодексом Российской Федерации, в соответствии с Уставом муниципального образования </w:t>
      </w:r>
      <w:r w:rsidR="006D2906" w:rsidRPr="00652323">
        <w:rPr>
          <w:sz w:val="28"/>
          <w:szCs w:val="28"/>
        </w:rPr>
        <w:t xml:space="preserve"> "</w:t>
      </w:r>
      <w:r w:rsidR="00E334EA" w:rsidRPr="00652323">
        <w:rPr>
          <w:sz w:val="28"/>
          <w:szCs w:val="28"/>
        </w:rPr>
        <w:t>Старолещинский сельсовет"</w:t>
      </w:r>
      <w:r w:rsidR="0086739A" w:rsidRPr="00652323">
        <w:rPr>
          <w:sz w:val="28"/>
          <w:szCs w:val="28"/>
        </w:rPr>
        <w:t xml:space="preserve"> Солнцевского района Курской области</w:t>
      </w:r>
      <w:r w:rsidR="00D24F1D" w:rsidRPr="00652323">
        <w:rPr>
          <w:sz w:val="28"/>
          <w:szCs w:val="28"/>
        </w:rPr>
        <w:t>,</w:t>
      </w:r>
      <w:r w:rsidR="0086739A" w:rsidRPr="00652323">
        <w:rPr>
          <w:sz w:val="28"/>
          <w:szCs w:val="28"/>
        </w:rPr>
        <w:t xml:space="preserve"> Собрание  депутатов Старолещинского сельсовета Солнцевского района Курской области РЕШИЛО:</w:t>
      </w:r>
      <w:r w:rsidRPr="00652323">
        <w:rPr>
          <w:sz w:val="28"/>
          <w:szCs w:val="28"/>
        </w:rPr>
        <w:tab/>
      </w:r>
    </w:p>
    <w:p w:rsidR="00CF44B4" w:rsidRPr="00652323" w:rsidRDefault="00CF44B4" w:rsidP="00652323">
      <w:pPr>
        <w:spacing w:line="276" w:lineRule="auto"/>
        <w:jc w:val="both"/>
        <w:rPr>
          <w:sz w:val="28"/>
          <w:szCs w:val="28"/>
        </w:rPr>
      </w:pPr>
    </w:p>
    <w:p w:rsidR="00690858" w:rsidRPr="00652323" w:rsidRDefault="0007503D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ab/>
      </w:r>
      <w:r w:rsidR="00690858" w:rsidRPr="00652323">
        <w:rPr>
          <w:sz w:val="28"/>
          <w:szCs w:val="28"/>
        </w:rPr>
        <w:t>1</w:t>
      </w:r>
      <w:r w:rsidR="00973179" w:rsidRPr="00652323">
        <w:rPr>
          <w:sz w:val="28"/>
          <w:szCs w:val="28"/>
        </w:rPr>
        <w:t xml:space="preserve">. </w:t>
      </w:r>
      <w:r w:rsidR="00690858" w:rsidRPr="00652323">
        <w:rPr>
          <w:sz w:val="28"/>
          <w:szCs w:val="28"/>
        </w:rPr>
        <w:t xml:space="preserve"> Внести в решение Собрания депутатов Старолещинского сельсовета</w:t>
      </w:r>
    </w:p>
    <w:p w:rsidR="00F84E6E" w:rsidRDefault="00356B5B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 xml:space="preserve">Солнцевского района Курской области </w:t>
      </w:r>
      <w:r w:rsidR="000E6C94" w:rsidRPr="000E6C94">
        <w:rPr>
          <w:sz w:val="28"/>
          <w:szCs w:val="28"/>
        </w:rPr>
        <w:t>от 20.12.2023 года № 39/9 «О бюджете муниципального образования "Старолещинский сельсовет" Солнцевского района Курской области на 2024 год и на плановый период  2025 и 2026 годов"</w:t>
      </w:r>
      <w:r w:rsidR="0038423F" w:rsidRPr="00652323">
        <w:rPr>
          <w:sz w:val="28"/>
          <w:szCs w:val="28"/>
        </w:rPr>
        <w:t xml:space="preserve"> следующие изменения:</w:t>
      </w:r>
      <w:r w:rsidR="00690858" w:rsidRPr="00652323">
        <w:rPr>
          <w:sz w:val="28"/>
          <w:szCs w:val="28"/>
        </w:rPr>
        <w:t xml:space="preserve"> </w:t>
      </w:r>
      <w:r w:rsidR="00AA7922" w:rsidRPr="00652323">
        <w:rPr>
          <w:sz w:val="28"/>
          <w:szCs w:val="28"/>
        </w:rPr>
        <w:t xml:space="preserve"> </w:t>
      </w:r>
    </w:p>
    <w:p w:rsidR="00CF44B4" w:rsidRPr="00652323" w:rsidRDefault="00CF44B4" w:rsidP="00652323">
      <w:pPr>
        <w:spacing w:line="276" w:lineRule="auto"/>
        <w:jc w:val="both"/>
        <w:rPr>
          <w:sz w:val="28"/>
          <w:szCs w:val="28"/>
        </w:rPr>
      </w:pPr>
    </w:p>
    <w:p w:rsidR="00651D27" w:rsidRDefault="002C235D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 xml:space="preserve">     </w:t>
      </w:r>
      <w:r w:rsidR="008C1ADF">
        <w:rPr>
          <w:sz w:val="28"/>
          <w:szCs w:val="28"/>
        </w:rPr>
        <w:t xml:space="preserve">    </w:t>
      </w:r>
      <w:r w:rsidRPr="00652323">
        <w:rPr>
          <w:sz w:val="28"/>
          <w:szCs w:val="28"/>
        </w:rPr>
        <w:t xml:space="preserve"> 1.1</w:t>
      </w:r>
      <w:r w:rsidR="00651D27">
        <w:rPr>
          <w:sz w:val="28"/>
          <w:szCs w:val="28"/>
        </w:rPr>
        <w:t>.) в подпункте 2 пункта 1 слова</w:t>
      </w:r>
      <w:r w:rsidRPr="00652323">
        <w:rPr>
          <w:sz w:val="28"/>
          <w:szCs w:val="28"/>
        </w:rPr>
        <w:t xml:space="preserve"> </w:t>
      </w:r>
      <w:r w:rsidR="00651D27">
        <w:rPr>
          <w:sz w:val="28"/>
          <w:szCs w:val="28"/>
        </w:rPr>
        <w:t>"</w:t>
      </w:r>
      <w:r w:rsidR="00651D27" w:rsidRPr="00C548C6">
        <w:rPr>
          <w:sz w:val="28"/>
          <w:szCs w:val="28"/>
        </w:rPr>
        <w:t xml:space="preserve">в </w:t>
      </w:r>
      <w:r w:rsidR="00651D27" w:rsidRPr="009514CA">
        <w:rPr>
          <w:sz w:val="28"/>
          <w:szCs w:val="28"/>
        </w:rPr>
        <w:t xml:space="preserve">сумме  </w:t>
      </w:r>
      <w:r w:rsidR="00651D27">
        <w:rPr>
          <w:sz w:val="28"/>
          <w:szCs w:val="28"/>
        </w:rPr>
        <w:t>14 404 446</w:t>
      </w:r>
      <w:r w:rsidR="00651D27" w:rsidRPr="009514CA">
        <w:t xml:space="preserve"> </w:t>
      </w:r>
      <w:r w:rsidR="00651D27" w:rsidRPr="009514CA">
        <w:rPr>
          <w:sz w:val="28"/>
          <w:szCs w:val="28"/>
        </w:rPr>
        <w:t>рубл</w:t>
      </w:r>
      <w:r w:rsidR="00651D27">
        <w:rPr>
          <w:sz w:val="28"/>
          <w:szCs w:val="28"/>
        </w:rPr>
        <w:t>ей" заменить словами "</w:t>
      </w:r>
      <w:r w:rsidR="00651D27" w:rsidRPr="00651D27">
        <w:rPr>
          <w:sz w:val="28"/>
          <w:szCs w:val="28"/>
        </w:rPr>
        <w:t xml:space="preserve"> </w:t>
      </w:r>
      <w:r w:rsidR="00651D27" w:rsidRPr="00C548C6">
        <w:rPr>
          <w:sz w:val="28"/>
          <w:szCs w:val="28"/>
        </w:rPr>
        <w:t xml:space="preserve">в </w:t>
      </w:r>
      <w:r w:rsidR="00651D27" w:rsidRPr="009514CA">
        <w:rPr>
          <w:sz w:val="28"/>
          <w:szCs w:val="28"/>
        </w:rPr>
        <w:t xml:space="preserve">сумме  </w:t>
      </w:r>
      <w:r w:rsidR="00651D27">
        <w:rPr>
          <w:sz w:val="28"/>
          <w:szCs w:val="28"/>
        </w:rPr>
        <w:t>17 002 599</w:t>
      </w:r>
      <w:r w:rsidR="00762240">
        <w:rPr>
          <w:sz w:val="28"/>
          <w:szCs w:val="28"/>
        </w:rPr>
        <w:t xml:space="preserve"> </w:t>
      </w:r>
      <w:r w:rsidR="00651D27" w:rsidRPr="009514CA">
        <w:rPr>
          <w:sz w:val="28"/>
          <w:szCs w:val="28"/>
        </w:rPr>
        <w:t>рубл</w:t>
      </w:r>
      <w:r w:rsidR="00651D27">
        <w:rPr>
          <w:sz w:val="28"/>
          <w:szCs w:val="28"/>
        </w:rPr>
        <w:t>ей</w:t>
      </w:r>
      <w:r w:rsidR="00762240">
        <w:rPr>
          <w:sz w:val="28"/>
          <w:szCs w:val="28"/>
        </w:rPr>
        <w:t xml:space="preserve"> 56 копеек</w:t>
      </w:r>
      <w:r w:rsidR="00651D27">
        <w:rPr>
          <w:sz w:val="28"/>
          <w:szCs w:val="28"/>
        </w:rPr>
        <w:t>";</w:t>
      </w:r>
    </w:p>
    <w:p w:rsidR="00651D27" w:rsidRDefault="00ED523B" w:rsidP="0065232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62240">
        <w:rPr>
          <w:sz w:val="28"/>
          <w:szCs w:val="28"/>
        </w:rPr>
        <w:t>1.2.) в подпункте 3 пункта 1 слова</w:t>
      </w:r>
      <w:r w:rsidR="00762240" w:rsidRPr="00762240">
        <w:rPr>
          <w:sz w:val="28"/>
          <w:szCs w:val="28"/>
        </w:rPr>
        <w:t xml:space="preserve"> </w:t>
      </w:r>
      <w:r w:rsidR="00762240">
        <w:rPr>
          <w:sz w:val="28"/>
          <w:szCs w:val="28"/>
        </w:rPr>
        <w:t xml:space="preserve">"в </w:t>
      </w:r>
      <w:r w:rsidR="00762240" w:rsidRPr="00E25E76">
        <w:rPr>
          <w:sz w:val="28"/>
          <w:szCs w:val="28"/>
        </w:rPr>
        <w:t xml:space="preserve">сумме </w:t>
      </w:r>
      <w:r w:rsidR="00762240">
        <w:rPr>
          <w:sz w:val="28"/>
          <w:szCs w:val="28"/>
        </w:rPr>
        <w:t>9 196 000 рублей" заменить словами "</w:t>
      </w:r>
      <w:r w:rsidR="00762240" w:rsidRPr="00762240">
        <w:rPr>
          <w:sz w:val="28"/>
          <w:szCs w:val="28"/>
        </w:rPr>
        <w:t xml:space="preserve"> </w:t>
      </w:r>
      <w:r w:rsidR="00762240">
        <w:rPr>
          <w:sz w:val="28"/>
          <w:szCs w:val="28"/>
        </w:rPr>
        <w:t xml:space="preserve">в </w:t>
      </w:r>
      <w:r w:rsidR="00762240" w:rsidRPr="00E25E76">
        <w:rPr>
          <w:sz w:val="28"/>
          <w:szCs w:val="28"/>
        </w:rPr>
        <w:t xml:space="preserve">сумме </w:t>
      </w:r>
      <w:r w:rsidR="00762240">
        <w:rPr>
          <w:sz w:val="28"/>
          <w:szCs w:val="28"/>
        </w:rPr>
        <w:t>11 794 153 рубля 56 копеек"</w:t>
      </w:r>
      <w:r w:rsidR="00A621A4">
        <w:rPr>
          <w:sz w:val="28"/>
          <w:szCs w:val="28"/>
        </w:rPr>
        <w:t>;</w:t>
      </w:r>
    </w:p>
    <w:p w:rsidR="00A621A4" w:rsidRDefault="00A621A4" w:rsidP="0065232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1.3.) в первом абзаце пункта 1 раздела 6 слова "на 2024 год в размере 4 726 732 рубля"</w:t>
      </w:r>
      <w:r w:rsidR="00FB0F6C">
        <w:rPr>
          <w:sz w:val="28"/>
          <w:szCs w:val="28"/>
        </w:rPr>
        <w:t xml:space="preserve"> заменить словами "</w:t>
      </w:r>
      <w:r w:rsidR="00FB0F6C" w:rsidRPr="00FB0F6C">
        <w:rPr>
          <w:sz w:val="28"/>
          <w:szCs w:val="28"/>
        </w:rPr>
        <w:t xml:space="preserve"> </w:t>
      </w:r>
      <w:r w:rsidR="00FB0F6C">
        <w:rPr>
          <w:sz w:val="28"/>
          <w:szCs w:val="28"/>
        </w:rPr>
        <w:t xml:space="preserve">на 2024 год в размере </w:t>
      </w:r>
      <w:r w:rsidR="001D2AEF">
        <w:rPr>
          <w:sz w:val="28"/>
          <w:szCs w:val="28"/>
        </w:rPr>
        <w:t>7 310 746 рублей 56 копеек";</w:t>
      </w:r>
    </w:p>
    <w:p w:rsidR="00F52FD8" w:rsidRDefault="00F52FD8" w:rsidP="00F52FD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2FD8">
        <w:rPr>
          <w:sz w:val="28"/>
          <w:szCs w:val="28"/>
        </w:rPr>
        <w:t>1.4.) подпункт "а" пункта 4 дополнить словами следующего содержания: ", проведение испытаний пожарно-технической продукции</w:t>
      </w:r>
      <w:r>
        <w:rPr>
          <w:sz w:val="28"/>
          <w:szCs w:val="28"/>
        </w:rPr>
        <w:t>;";</w:t>
      </w:r>
    </w:p>
    <w:p w:rsidR="00436D6C" w:rsidRDefault="00AB7734" w:rsidP="00F52FD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6D6C">
        <w:rPr>
          <w:sz w:val="28"/>
          <w:szCs w:val="28"/>
        </w:rPr>
        <w:t>1.5.) раздел 8 изложить в новой редакции:</w:t>
      </w:r>
    </w:p>
    <w:p w:rsidR="00EA681F" w:rsidRPr="00EA681F" w:rsidRDefault="00436D6C" w:rsidP="00EA681F">
      <w:pPr>
        <w:spacing w:line="276" w:lineRule="auto"/>
        <w:ind w:firstLine="720"/>
        <w:jc w:val="both"/>
        <w:rPr>
          <w:sz w:val="28"/>
          <w:szCs w:val="28"/>
        </w:rPr>
      </w:pPr>
      <w:r w:rsidRPr="00EA681F">
        <w:rPr>
          <w:sz w:val="28"/>
          <w:szCs w:val="28"/>
        </w:rPr>
        <w:t>"</w:t>
      </w:r>
      <w:r w:rsidR="00EA681F" w:rsidRPr="00EA681F">
        <w:rPr>
          <w:sz w:val="28"/>
          <w:szCs w:val="28"/>
        </w:rPr>
        <w:t xml:space="preserve">Утвердить объем и распределение иных межбюджетных трансфертов, предоставляемых бюджету муниципального </w:t>
      </w:r>
      <w:r w:rsidR="00EA681F" w:rsidRPr="00EA681F">
        <w:rPr>
          <w:bCs/>
          <w:iCs/>
          <w:sz w:val="28"/>
          <w:szCs w:val="28"/>
        </w:rPr>
        <w:t xml:space="preserve">района "Солнцевский район" </w:t>
      </w:r>
      <w:r w:rsidR="00EA681F" w:rsidRPr="00EA681F">
        <w:rPr>
          <w:bCs/>
          <w:iCs/>
          <w:sz w:val="28"/>
          <w:szCs w:val="28"/>
        </w:rPr>
        <w:lastRenderedPageBreak/>
        <w:t>Курской области,</w:t>
      </w:r>
      <w:r w:rsidR="00EA681F" w:rsidRPr="00EA681F">
        <w:rPr>
          <w:sz w:val="28"/>
          <w:szCs w:val="28"/>
        </w:rPr>
        <w:t xml:space="preserve"> на 2024 год в размере </w:t>
      </w:r>
      <w:r w:rsidR="00EA681F" w:rsidRPr="00EA681F">
        <w:rPr>
          <w:bCs/>
          <w:sz w:val="28"/>
          <w:szCs w:val="28"/>
        </w:rPr>
        <w:t>52</w:t>
      </w:r>
      <w:r w:rsidR="00852B1B">
        <w:rPr>
          <w:bCs/>
          <w:sz w:val="28"/>
          <w:szCs w:val="28"/>
        </w:rPr>
        <w:t>0</w:t>
      </w:r>
      <w:r w:rsidR="00EA681F" w:rsidRPr="00EA681F">
        <w:rPr>
          <w:bCs/>
          <w:sz w:val="28"/>
          <w:szCs w:val="28"/>
        </w:rPr>
        <w:t xml:space="preserve"> </w:t>
      </w:r>
      <w:r w:rsidR="00852B1B">
        <w:rPr>
          <w:bCs/>
          <w:sz w:val="28"/>
          <w:szCs w:val="28"/>
        </w:rPr>
        <w:t>876</w:t>
      </w:r>
      <w:r w:rsidR="00EA681F" w:rsidRPr="00EA681F">
        <w:rPr>
          <w:sz w:val="28"/>
          <w:szCs w:val="28"/>
        </w:rPr>
        <w:t xml:space="preserve"> рубл</w:t>
      </w:r>
      <w:r w:rsidR="00852B1B">
        <w:rPr>
          <w:sz w:val="28"/>
          <w:szCs w:val="28"/>
        </w:rPr>
        <w:t>ей</w:t>
      </w:r>
      <w:r w:rsidR="00EA681F" w:rsidRPr="00EA681F">
        <w:rPr>
          <w:sz w:val="28"/>
          <w:szCs w:val="28"/>
        </w:rPr>
        <w:t xml:space="preserve">, на 2025 год – в размере </w:t>
      </w:r>
      <w:r w:rsidR="00EA681F" w:rsidRPr="00EA681F">
        <w:rPr>
          <w:bCs/>
          <w:sz w:val="28"/>
          <w:szCs w:val="28"/>
        </w:rPr>
        <w:t>0 рублей</w:t>
      </w:r>
      <w:r w:rsidR="00EA681F" w:rsidRPr="00EA681F">
        <w:rPr>
          <w:sz w:val="28"/>
          <w:szCs w:val="28"/>
        </w:rPr>
        <w:t xml:space="preserve">, на 2026 год – </w:t>
      </w:r>
      <w:r w:rsidR="00EA681F" w:rsidRPr="00EA681F">
        <w:rPr>
          <w:bCs/>
          <w:sz w:val="28"/>
          <w:szCs w:val="28"/>
        </w:rPr>
        <w:t>в размере  0 рублей</w:t>
      </w:r>
      <w:r w:rsidR="00EA681F" w:rsidRPr="00EA681F">
        <w:rPr>
          <w:sz w:val="28"/>
          <w:szCs w:val="28"/>
        </w:rPr>
        <w:t>, из них:</w:t>
      </w:r>
    </w:p>
    <w:p w:rsidR="00EA681F" w:rsidRPr="00EA681F" w:rsidRDefault="00EA681F" w:rsidP="00EA681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EA681F">
        <w:rPr>
          <w:sz w:val="28"/>
          <w:szCs w:val="28"/>
        </w:rPr>
        <w:t>а) осуществление внешнего финансового контроля на 2024</w:t>
      </w:r>
      <w:r w:rsidR="00852B1B">
        <w:rPr>
          <w:sz w:val="28"/>
          <w:szCs w:val="28"/>
        </w:rPr>
        <w:t xml:space="preserve"> год в размере </w:t>
      </w:r>
      <w:r w:rsidR="00852B1B">
        <w:rPr>
          <w:bCs/>
          <w:sz w:val="28"/>
          <w:szCs w:val="28"/>
        </w:rPr>
        <w:t>4 278</w:t>
      </w:r>
      <w:r w:rsidRPr="00EA681F">
        <w:rPr>
          <w:sz w:val="28"/>
          <w:szCs w:val="28"/>
        </w:rPr>
        <w:t xml:space="preserve"> рублей, на 2025 год – в размере </w:t>
      </w:r>
      <w:r w:rsidRPr="00EA681F">
        <w:rPr>
          <w:bCs/>
          <w:sz w:val="28"/>
          <w:szCs w:val="28"/>
        </w:rPr>
        <w:t>0 рублей</w:t>
      </w:r>
      <w:r w:rsidRPr="00EA681F">
        <w:rPr>
          <w:sz w:val="28"/>
          <w:szCs w:val="28"/>
        </w:rPr>
        <w:t xml:space="preserve">, на 2026 год – </w:t>
      </w:r>
      <w:r w:rsidRPr="00EA681F">
        <w:rPr>
          <w:bCs/>
          <w:sz w:val="28"/>
          <w:szCs w:val="28"/>
        </w:rPr>
        <w:t>в размере  0 рублей;</w:t>
      </w:r>
    </w:p>
    <w:p w:rsidR="00EA681F" w:rsidRPr="00EA681F" w:rsidRDefault="00EA681F" w:rsidP="00EA681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EA681F">
        <w:rPr>
          <w:sz w:val="28"/>
          <w:szCs w:val="28"/>
        </w:rPr>
        <w:t xml:space="preserve">б) осуществление внутреннего муниципального финансового контроля на 2024 год в размере </w:t>
      </w:r>
      <w:r w:rsidR="00852B1B">
        <w:rPr>
          <w:bCs/>
          <w:sz w:val="28"/>
          <w:szCs w:val="28"/>
        </w:rPr>
        <w:t>4 278</w:t>
      </w:r>
      <w:r w:rsidRPr="00EA681F">
        <w:rPr>
          <w:sz w:val="28"/>
          <w:szCs w:val="28"/>
        </w:rPr>
        <w:t xml:space="preserve"> рублей, на 2025 год – в размере </w:t>
      </w:r>
      <w:r w:rsidRPr="00EA681F">
        <w:rPr>
          <w:bCs/>
          <w:sz w:val="28"/>
          <w:szCs w:val="28"/>
        </w:rPr>
        <w:t>0 рублей</w:t>
      </w:r>
      <w:r w:rsidRPr="00EA681F">
        <w:rPr>
          <w:sz w:val="28"/>
          <w:szCs w:val="28"/>
        </w:rPr>
        <w:t xml:space="preserve">, на 2026 год – </w:t>
      </w:r>
      <w:r w:rsidRPr="00EA681F">
        <w:rPr>
          <w:bCs/>
          <w:sz w:val="28"/>
          <w:szCs w:val="28"/>
        </w:rPr>
        <w:t>в размере  0 рублей;</w:t>
      </w:r>
    </w:p>
    <w:p w:rsidR="00EA681F" w:rsidRPr="00EA681F" w:rsidRDefault="00EA681F" w:rsidP="00EA681F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sz w:val="28"/>
          <w:szCs w:val="28"/>
        </w:rPr>
      </w:pPr>
      <w:r w:rsidRPr="00EA681F">
        <w:rPr>
          <w:sz w:val="28"/>
          <w:szCs w:val="28"/>
        </w:rPr>
        <w:t xml:space="preserve">в) осуществление части бюджетных полномочий по вопросам  составления  проекта бюджета поселения, исполнения бюджета поселения, осуществления контроля за его исполнением, составления отчета об исполнении бюджета поселения </w:t>
      </w:r>
      <w:r w:rsidRPr="00EA681F">
        <w:rPr>
          <w:bCs/>
          <w:sz w:val="28"/>
          <w:szCs w:val="28"/>
        </w:rPr>
        <w:t>на 2024 год в размере 256 160 рублей, на 2025 год – в размере 0 рублей, на 2026 год – в размере  0 рублей;</w:t>
      </w:r>
    </w:p>
    <w:p w:rsidR="00651D27" w:rsidRPr="002B62AA" w:rsidRDefault="00EA681F" w:rsidP="002B62AA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EA681F">
        <w:rPr>
          <w:sz w:val="28"/>
          <w:szCs w:val="28"/>
        </w:rPr>
        <w:t>г) осуществление функций по ведению бюджетного (бухгалтерского) учета и формированию бюджетной (бухгалтерской) отчетности</w:t>
      </w:r>
      <w:r w:rsidRPr="00EA681F">
        <w:rPr>
          <w:bCs/>
          <w:sz w:val="28"/>
          <w:szCs w:val="28"/>
        </w:rPr>
        <w:t xml:space="preserve"> на 2024 год в размере 256 160 рублей, на 2025 год – в размере 0 рублей, на 2026 год – в размере  0 рублей.</w:t>
      </w:r>
      <w:r w:rsidR="00852B1B">
        <w:rPr>
          <w:bCs/>
          <w:sz w:val="28"/>
          <w:szCs w:val="28"/>
        </w:rPr>
        <w:t>"</w:t>
      </w:r>
      <w:r w:rsidR="001423A6">
        <w:rPr>
          <w:bCs/>
          <w:sz w:val="28"/>
          <w:szCs w:val="28"/>
        </w:rPr>
        <w:t>;</w:t>
      </w:r>
    </w:p>
    <w:p w:rsidR="00724147" w:rsidRPr="00652323" w:rsidRDefault="00652323" w:rsidP="00652323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04180" w:rsidRPr="00652323">
        <w:rPr>
          <w:color w:val="000000"/>
          <w:sz w:val="28"/>
          <w:szCs w:val="28"/>
        </w:rPr>
        <w:t>1.</w:t>
      </w:r>
      <w:r w:rsidR="00DA0461">
        <w:rPr>
          <w:color w:val="000000"/>
          <w:sz w:val="28"/>
          <w:szCs w:val="28"/>
        </w:rPr>
        <w:t>6</w:t>
      </w:r>
      <w:r w:rsidR="001423A6">
        <w:rPr>
          <w:color w:val="000000"/>
          <w:sz w:val="28"/>
          <w:szCs w:val="28"/>
        </w:rPr>
        <w:t>.</w:t>
      </w:r>
      <w:r w:rsidR="00AD5D37" w:rsidRPr="00652323">
        <w:rPr>
          <w:color w:val="000000"/>
          <w:sz w:val="28"/>
          <w:szCs w:val="28"/>
        </w:rPr>
        <w:t>)</w:t>
      </w:r>
      <w:r w:rsidR="00804180" w:rsidRPr="00652323">
        <w:rPr>
          <w:color w:val="000000"/>
          <w:sz w:val="28"/>
          <w:szCs w:val="28"/>
        </w:rPr>
        <w:t xml:space="preserve"> Приложение № 1 </w:t>
      </w:r>
      <w:r w:rsidR="00E13244" w:rsidRPr="00652323">
        <w:rPr>
          <w:color w:val="000000"/>
          <w:sz w:val="28"/>
          <w:szCs w:val="28"/>
        </w:rPr>
        <w:t>"</w:t>
      </w:r>
      <w:r w:rsidR="00804180" w:rsidRPr="00652323">
        <w:rPr>
          <w:color w:val="000000"/>
          <w:sz w:val="28"/>
          <w:szCs w:val="28"/>
        </w:rPr>
        <w:t>Источники финансирования дефицита бюджета муниципального образования "Старолещинский сельсовет"</w:t>
      </w:r>
      <w:r w:rsidR="00AD5D37" w:rsidRPr="00652323">
        <w:rPr>
          <w:color w:val="000000"/>
          <w:sz w:val="28"/>
          <w:szCs w:val="28"/>
        </w:rPr>
        <w:t xml:space="preserve"> </w:t>
      </w:r>
      <w:r w:rsidR="00804180" w:rsidRPr="00652323">
        <w:rPr>
          <w:color w:val="000000"/>
          <w:sz w:val="28"/>
          <w:szCs w:val="28"/>
        </w:rPr>
        <w:t>Солнцевского района Курской области на  202</w:t>
      </w:r>
      <w:r w:rsidR="00164F1D">
        <w:rPr>
          <w:color w:val="000000"/>
          <w:sz w:val="28"/>
          <w:szCs w:val="28"/>
        </w:rPr>
        <w:t>4</w:t>
      </w:r>
      <w:r w:rsidR="00804180" w:rsidRPr="00652323">
        <w:rPr>
          <w:color w:val="000000"/>
          <w:sz w:val="28"/>
          <w:szCs w:val="28"/>
        </w:rPr>
        <w:t xml:space="preserve"> год и на плановый период  202</w:t>
      </w:r>
      <w:r w:rsidR="00164F1D">
        <w:rPr>
          <w:color w:val="000000"/>
          <w:sz w:val="28"/>
          <w:szCs w:val="28"/>
        </w:rPr>
        <w:t>5</w:t>
      </w:r>
      <w:r w:rsidR="00804180" w:rsidRPr="00652323">
        <w:rPr>
          <w:color w:val="000000"/>
          <w:sz w:val="28"/>
          <w:szCs w:val="28"/>
        </w:rPr>
        <w:t xml:space="preserve"> и 202</w:t>
      </w:r>
      <w:r w:rsidR="00164F1D">
        <w:rPr>
          <w:color w:val="000000"/>
          <w:sz w:val="28"/>
          <w:szCs w:val="28"/>
        </w:rPr>
        <w:t>6</w:t>
      </w:r>
      <w:r w:rsidR="00804180" w:rsidRPr="00652323">
        <w:rPr>
          <w:color w:val="000000"/>
          <w:sz w:val="28"/>
          <w:szCs w:val="28"/>
        </w:rPr>
        <w:t xml:space="preserve"> годов</w:t>
      </w:r>
      <w:r w:rsidR="00AD5D37" w:rsidRPr="00652323">
        <w:rPr>
          <w:color w:val="000000"/>
          <w:sz w:val="28"/>
          <w:szCs w:val="28"/>
        </w:rPr>
        <w:t xml:space="preserve">" </w:t>
      </w:r>
      <w:r w:rsidR="008D1C7A" w:rsidRPr="00652323">
        <w:rPr>
          <w:color w:val="000000"/>
          <w:sz w:val="28"/>
          <w:szCs w:val="28"/>
        </w:rPr>
        <w:t>изложить в новой редакции ( приложение №1).</w:t>
      </w:r>
      <w:r w:rsidR="00804180" w:rsidRPr="00652323">
        <w:rPr>
          <w:color w:val="000000"/>
          <w:sz w:val="28"/>
          <w:szCs w:val="28"/>
        </w:rPr>
        <w:t xml:space="preserve">  </w:t>
      </w:r>
    </w:p>
    <w:p w:rsidR="0025513C" w:rsidRPr="00652323" w:rsidRDefault="004760A1" w:rsidP="00652323">
      <w:pPr>
        <w:spacing w:line="276" w:lineRule="auto"/>
        <w:jc w:val="both"/>
        <w:rPr>
          <w:color w:val="000000"/>
          <w:sz w:val="28"/>
          <w:szCs w:val="28"/>
        </w:rPr>
      </w:pPr>
      <w:r w:rsidRPr="00652323">
        <w:rPr>
          <w:sz w:val="28"/>
          <w:szCs w:val="28"/>
        </w:rPr>
        <w:t xml:space="preserve">    </w:t>
      </w:r>
      <w:r w:rsidR="00652323">
        <w:rPr>
          <w:sz w:val="28"/>
          <w:szCs w:val="28"/>
        </w:rPr>
        <w:t xml:space="preserve">    </w:t>
      </w:r>
      <w:r w:rsidR="00652323">
        <w:rPr>
          <w:color w:val="000000"/>
          <w:sz w:val="28"/>
          <w:szCs w:val="28"/>
        </w:rPr>
        <w:t xml:space="preserve">  </w:t>
      </w:r>
      <w:r w:rsidR="00EA6DEB" w:rsidRPr="00652323">
        <w:rPr>
          <w:color w:val="000000"/>
          <w:sz w:val="28"/>
          <w:szCs w:val="28"/>
        </w:rPr>
        <w:t>1.</w:t>
      </w:r>
      <w:r w:rsidR="00DA0461">
        <w:rPr>
          <w:color w:val="000000"/>
          <w:sz w:val="28"/>
          <w:szCs w:val="28"/>
        </w:rPr>
        <w:t>7</w:t>
      </w:r>
      <w:r w:rsidR="001423A6">
        <w:rPr>
          <w:color w:val="000000"/>
          <w:sz w:val="28"/>
          <w:szCs w:val="28"/>
        </w:rPr>
        <w:t>.</w:t>
      </w:r>
      <w:r w:rsidR="00EA6DEB" w:rsidRPr="00652323">
        <w:rPr>
          <w:color w:val="000000"/>
          <w:sz w:val="28"/>
          <w:szCs w:val="28"/>
        </w:rPr>
        <w:t xml:space="preserve">) </w:t>
      </w:r>
      <w:r w:rsidR="0025513C" w:rsidRPr="00652323">
        <w:rPr>
          <w:color w:val="000000"/>
          <w:sz w:val="28"/>
          <w:szCs w:val="28"/>
        </w:rPr>
        <w:t>Приложение №</w:t>
      </w:r>
      <w:r w:rsidR="007E7641" w:rsidRPr="00652323">
        <w:rPr>
          <w:color w:val="000000"/>
          <w:sz w:val="28"/>
          <w:szCs w:val="28"/>
        </w:rPr>
        <w:t xml:space="preserve"> </w:t>
      </w:r>
      <w:r w:rsidR="0025513C" w:rsidRPr="00652323">
        <w:rPr>
          <w:color w:val="000000"/>
          <w:sz w:val="28"/>
          <w:szCs w:val="28"/>
        </w:rPr>
        <w:t xml:space="preserve">3 </w:t>
      </w:r>
      <w:r w:rsidR="00E13244" w:rsidRPr="00652323">
        <w:rPr>
          <w:color w:val="000000"/>
          <w:sz w:val="28"/>
          <w:szCs w:val="28"/>
        </w:rPr>
        <w:t>"</w:t>
      </w:r>
      <w:r w:rsidR="00EA6DEB" w:rsidRPr="00652323">
        <w:rPr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муниципального образования "Старолещинский сельсовет" Солнцевского района Курской области и непрогр</w:t>
      </w:r>
      <w:r w:rsidR="00736DDD" w:rsidRPr="00652323">
        <w:rPr>
          <w:color w:val="000000"/>
          <w:sz w:val="28"/>
          <w:szCs w:val="28"/>
        </w:rPr>
        <w:t>а</w:t>
      </w:r>
      <w:r w:rsidR="00EA6DEB" w:rsidRPr="00652323">
        <w:rPr>
          <w:color w:val="000000"/>
          <w:sz w:val="28"/>
          <w:szCs w:val="28"/>
        </w:rPr>
        <w:t>ммным направлениям деятельности), группам видов расходов  классификации расходов бюджета  на 202</w:t>
      </w:r>
      <w:r w:rsidR="001423A6">
        <w:rPr>
          <w:color w:val="000000"/>
          <w:sz w:val="28"/>
          <w:szCs w:val="28"/>
        </w:rPr>
        <w:t>4</w:t>
      </w:r>
      <w:r w:rsidR="00736DDD" w:rsidRPr="00652323">
        <w:rPr>
          <w:color w:val="000000"/>
          <w:sz w:val="28"/>
          <w:szCs w:val="28"/>
        </w:rPr>
        <w:t xml:space="preserve"> год и на плановый период 202</w:t>
      </w:r>
      <w:r w:rsidR="001423A6">
        <w:rPr>
          <w:color w:val="000000"/>
          <w:sz w:val="28"/>
          <w:szCs w:val="28"/>
        </w:rPr>
        <w:t>5</w:t>
      </w:r>
      <w:r w:rsidR="00736DDD" w:rsidRPr="00652323">
        <w:rPr>
          <w:color w:val="000000"/>
          <w:sz w:val="28"/>
          <w:szCs w:val="28"/>
        </w:rPr>
        <w:t xml:space="preserve"> </w:t>
      </w:r>
      <w:r w:rsidR="00EA6DEB" w:rsidRPr="00652323">
        <w:rPr>
          <w:color w:val="000000"/>
          <w:sz w:val="28"/>
          <w:szCs w:val="28"/>
        </w:rPr>
        <w:t>и 202</w:t>
      </w:r>
      <w:r w:rsidR="001423A6">
        <w:rPr>
          <w:color w:val="000000"/>
          <w:sz w:val="28"/>
          <w:szCs w:val="28"/>
        </w:rPr>
        <w:t>6</w:t>
      </w:r>
      <w:r w:rsidR="00EA6DEB" w:rsidRPr="00652323">
        <w:rPr>
          <w:color w:val="000000"/>
          <w:sz w:val="28"/>
          <w:szCs w:val="28"/>
        </w:rPr>
        <w:t xml:space="preserve"> годов</w:t>
      </w:r>
      <w:r w:rsidR="00873FBB" w:rsidRPr="00652323">
        <w:rPr>
          <w:color w:val="000000"/>
          <w:sz w:val="28"/>
          <w:szCs w:val="28"/>
        </w:rPr>
        <w:t>" изложить в новой редакции</w:t>
      </w:r>
      <w:r w:rsidR="001423A6">
        <w:rPr>
          <w:color w:val="000000"/>
          <w:sz w:val="28"/>
          <w:szCs w:val="28"/>
        </w:rPr>
        <w:t xml:space="preserve">                        (</w:t>
      </w:r>
      <w:r w:rsidR="00873FBB" w:rsidRPr="00652323">
        <w:rPr>
          <w:color w:val="000000"/>
          <w:sz w:val="28"/>
          <w:szCs w:val="28"/>
        </w:rPr>
        <w:t xml:space="preserve">приложение № </w:t>
      </w:r>
      <w:r w:rsidR="001423A6">
        <w:rPr>
          <w:color w:val="000000"/>
          <w:sz w:val="28"/>
          <w:szCs w:val="28"/>
        </w:rPr>
        <w:t>2</w:t>
      </w:r>
      <w:r w:rsidR="00873FBB" w:rsidRPr="00652323">
        <w:rPr>
          <w:color w:val="000000"/>
          <w:sz w:val="28"/>
          <w:szCs w:val="28"/>
        </w:rPr>
        <w:t>)</w:t>
      </w:r>
      <w:r w:rsidR="00736DDD" w:rsidRPr="00652323">
        <w:rPr>
          <w:color w:val="000000"/>
          <w:sz w:val="28"/>
          <w:szCs w:val="28"/>
        </w:rPr>
        <w:t>.</w:t>
      </w:r>
    </w:p>
    <w:p w:rsidR="00732999" w:rsidRPr="00652323" w:rsidRDefault="00652323" w:rsidP="00652323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3FBB" w:rsidRPr="00652323">
        <w:rPr>
          <w:sz w:val="28"/>
          <w:szCs w:val="28"/>
        </w:rPr>
        <w:t>1.</w:t>
      </w:r>
      <w:r w:rsidR="00DA0461">
        <w:rPr>
          <w:sz w:val="28"/>
          <w:szCs w:val="28"/>
        </w:rPr>
        <w:t>8</w:t>
      </w:r>
      <w:r w:rsidR="00955F2A">
        <w:rPr>
          <w:sz w:val="28"/>
          <w:szCs w:val="28"/>
        </w:rPr>
        <w:t>.</w:t>
      </w:r>
      <w:r w:rsidR="00873FBB" w:rsidRPr="00652323">
        <w:rPr>
          <w:sz w:val="28"/>
          <w:szCs w:val="28"/>
        </w:rPr>
        <w:t>)</w:t>
      </w:r>
      <w:r w:rsidR="005E1641" w:rsidRPr="00652323">
        <w:rPr>
          <w:sz w:val="28"/>
          <w:szCs w:val="28"/>
        </w:rPr>
        <w:t xml:space="preserve"> </w:t>
      </w:r>
      <w:r w:rsidR="001C3246" w:rsidRPr="00652323">
        <w:rPr>
          <w:sz w:val="28"/>
          <w:szCs w:val="28"/>
        </w:rPr>
        <w:t>Приложение №</w:t>
      </w:r>
      <w:r w:rsidR="007E7641" w:rsidRPr="00652323">
        <w:rPr>
          <w:sz w:val="28"/>
          <w:szCs w:val="28"/>
        </w:rPr>
        <w:t xml:space="preserve"> </w:t>
      </w:r>
      <w:r w:rsidR="001C3246" w:rsidRPr="00652323">
        <w:rPr>
          <w:sz w:val="28"/>
          <w:szCs w:val="28"/>
        </w:rPr>
        <w:t xml:space="preserve">4 </w:t>
      </w:r>
      <w:r w:rsidR="00736DDD" w:rsidRPr="00652323">
        <w:rPr>
          <w:sz w:val="28"/>
          <w:szCs w:val="28"/>
        </w:rPr>
        <w:t>"</w:t>
      </w:r>
      <w:r w:rsidR="005E1641" w:rsidRPr="00652323">
        <w:rPr>
          <w:sz w:val="28"/>
          <w:szCs w:val="28"/>
        </w:rPr>
        <w:t>Ведомственная структура расходов бюджета муниципального образования "Старолещинский сельсовет" Солнцевского района Курской области  на 202</w:t>
      </w:r>
      <w:r w:rsidR="00955F2A">
        <w:rPr>
          <w:sz w:val="28"/>
          <w:szCs w:val="28"/>
        </w:rPr>
        <w:t>4</w:t>
      </w:r>
      <w:r w:rsidR="005E1641" w:rsidRPr="00652323">
        <w:rPr>
          <w:sz w:val="28"/>
          <w:szCs w:val="28"/>
        </w:rPr>
        <w:t xml:space="preserve"> год и на плановый период 202</w:t>
      </w:r>
      <w:r w:rsidR="00955F2A">
        <w:rPr>
          <w:sz w:val="28"/>
          <w:szCs w:val="28"/>
        </w:rPr>
        <w:t>5</w:t>
      </w:r>
      <w:r w:rsidR="005E1641" w:rsidRPr="00652323">
        <w:rPr>
          <w:sz w:val="28"/>
          <w:szCs w:val="28"/>
        </w:rPr>
        <w:t xml:space="preserve"> и 202</w:t>
      </w:r>
      <w:r w:rsidR="00955F2A">
        <w:rPr>
          <w:sz w:val="28"/>
          <w:szCs w:val="28"/>
        </w:rPr>
        <w:t xml:space="preserve">6 </w:t>
      </w:r>
      <w:r w:rsidR="007C6FAE" w:rsidRPr="00652323">
        <w:rPr>
          <w:sz w:val="28"/>
          <w:szCs w:val="28"/>
        </w:rPr>
        <w:t>годов "</w:t>
      </w:r>
      <w:r w:rsidR="005E1641" w:rsidRPr="00652323">
        <w:rPr>
          <w:sz w:val="28"/>
          <w:szCs w:val="28"/>
        </w:rPr>
        <w:t xml:space="preserve"> </w:t>
      </w:r>
      <w:r w:rsidR="005E1641" w:rsidRPr="00652323">
        <w:rPr>
          <w:color w:val="000000"/>
          <w:sz w:val="28"/>
          <w:szCs w:val="28"/>
        </w:rPr>
        <w:t xml:space="preserve">изложить в новой редакции ( приложение № </w:t>
      </w:r>
      <w:r w:rsidR="00955F2A">
        <w:rPr>
          <w:color w:val="000000"/>
          <w:sz w:val="28"/>
          <w:szCs w:val="28"/>
        </w:rPr>
        <w:t>3</w:t>
      </w:r>
      <w:r w:rsidR="005E1641" w:rsidRPr="00652323">
        <w:rPr>
          <w:color w:val="000000"/>
          <w:sz w:val="28"/>
          <w:szCs w:val="28"/>
        </w:rPr>
        <w:t>)</w:t>
      </w:r>
      <w:r w:rsidR="00736DDD" w:rsidRPr="00652323">
        <w:rPr>
          <w:color w:val="000000"/>
          <w:sz w:val="28"/>
          <w:szCs w:val="28"/>
        </w:rPr>
        <w:t>.</w:t>
      </w:r>
    </w:p>
    <w:p w:rsidR="00013042" w:rsidRPr="00652323" w:rsidRDefault="004244E7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color w:val="000000"/>
          <w:sz w:val="28"/>
          <w:szCs w:val="28"/>
        </w:rPr>
        <w:tab/>
      </w:r>
      <w:r w:rsidR="00732999" w:rsidRPr="00652323">
        <w:rPr>
          <w:color w:val="000000"/>
          <w:sz w:val="28"/>
          <w:szCs w:val="28"/>
        </w:rPr>
        <w:t>1.</w:t>
      </w:r>
      <w:r w:rsidR="00DA0461">
        <w:rPr>
          <w:color w:val="000000"/>
          <w:sz w:val="28"/>
          <w:szCs w:val="28"/>
        </w:rPr>
        <w:t>9</w:t>
      </w:r>
      <w:r w:rsidR="00955F2A">
        <w:rPr>
          <w:color w:val="000000"/>
          <w:sz w:val="28"/>
          <w:szCs w:val="28"/>
        </w:rPr>
        <w:t>.</w:t>
      </w:r>
      <w:r w:rsidR="00732999" w:rsidRPr="00652323">
        <w:rPr>
          <w:color w:val="000000"/>
          <w:sz w:val="28"/>
          <w:szCs w:val="28"/>
        </w:rPr>
        <w:t xml:space="preserve">) </w:t>
      </w:r>
      <w:r w:rsidR="00A374AC" w:rsidRPr="00652323">
        <w:rPr>
          <w:color w:val="000000"/>
          <w:sz w:val="28"/>
          <w:szCs w:val="28"/>
        </w:rPr>
        <w:t>Приложение № 5</w:t>
      </w:r>
      <w:r w:rsidR="00732999" w:rsidRPr="00652323">
        <w:rPr>
          <w:color w:val="000000"/>
          <w:sz w:val="28"/>
          <w:szCs w:val="28"/>
        </w:rPr>
        <w:t xml:space="preserve"> </w:t>
      </w:r>
      <w:r w:rsidR="00A374AC" w:rsidRPr="00652323">
        <w:rPr>
          <w:color w:val="000000"/>
          <w:sz w:val="28"/>
          <w:szCs w:val="28"/>
        </w:rPr>
        <w:t>"</w:t>
      </w:r>
      <w:r w:rsidR="00732999" w:rsidRPr="00652323">
        <w:rPr>
          <w:color w:val="000000"/>
          <w:sz w:val="28"/>
          <w:szCs w:val="28"/>
        </w:rPr>
        <w:t>Распределение бюджетных ассигнований по  целевым статьям (муниципальным программам муниципального образования "Старолещинский сельсовет" Солнцевского района Курской области  и внепрограммным направлениям деятельности), группам видов расходов  классификации расходов бюджета на 202</w:t>
      </w:r>
      <w:r w:rsidR="00955F2A">
        <w:rPr>
          <w:color w:val="000000"/>
          <w:sz w:val="28"/>
          <w:szCs w:val="28"/>
        </w:rPr>
        <w:t>4</w:t>
      </w:r>
      <w:r w:rsidR="00732999" w:rsidRPr="00652323">
        <w:rPr>
          <w:color w:val="000000"/>
          <w:sz w:val="28"/>
          <w:szCs w:val="28"/>
        </w:rPr>
        <w:t xml:space="preserve"> год и на плановый период 202</w:t>
      </w:r>
      <w:r w:rsidR="00955F2A">
        <w:rPr>
          <w:color w:val="000000"/>
          <w:sz w:val="28"/>
          <w:szCs w:val="28"/>
        </w:rPr>
        <w:t>5</w:t>
      </w:r>
      <w:r w:rsidR="00732999" w:rsidRPr="00652323">
        <w:rPr>
          <w:color w:val="000000"/>
          <w:sz w:val="28"/>
          <w:szCs w:val="28"/>
        </w:rPr>
        <w:t xml:space="preserve"> и 202</w:t>
      </w:r>
      <w:r w:rsidR="00955F2A">
        <w:rPr>
          <w:color w:val="000000"/>
          <w:sz w:val="28"/>
          <w:szCs w:val="28"/>
        </w:rPr>
        <w:t>6</w:t>
      </w:r>
      <w:r w:rsidR="00732999" w:rsidRPr="00652323">
        <w:rPr>
          <w:color w:val="000000"/>
          <w:sz w:val="28"/>
          <w:szCs w:val="28"/>
        </w:rPr>
        <w:t xml:space="preserve"> годов</w:t>
      </w:r>
      <w:r w:rsidR="007C6FAE" w:rsidRPr="00652323">
        <w:rPr>
          <w:color w:val="000000"/>
          <w:sz w:val="28"/>
          <w:szCs w:val="28"/>
        </w:rPr>
        <w:t xml:space="preserve">" изложить в новой редакции ( приложение № </w:t>
      </w:r>
      <w:r w:rsidR="00955F2A">
        <w:rPr>
          <w:color w:val="000000"/>
          <w:sz w:val="28"/>
          <w:szCs w:val="28"/>
        </w:rPr>
        <w:t>4</w:t>
      </w:r>
      <w:r w:rsidR="007C6FAE" w:rsidRPr="00652323">
        <w:rPr>
          <w:color w:val="000000"/>
          <w:sz w:val="28"/>
          <w:szCs w:val="28"/>
        </w:rPr>
        <w:t>)</w:t>
      </w:r>
      <w:r w:rsidR="00A374AC" w:rsidRPr="00652323">
        <w:rPr>
          <w:color w:val="000000"/>
          <w:sz w:val="28"/>
          <w:szCs w:val="28"/>
        </w:rPr>
        <w:t>.</w:t>
      </w:r>
    </w:p>
    <w:p w:rsidR="008B757D" w:rsidRPr="00652323" w:rsidRDefault="00652323" w:rsidP="0065232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FE712D" w:rsidRPr="00652323">
        <w:rPr>
          <w:sz w:val="28"/>
          <w:szCs w:val="28"/>
        </w:rPr>
        <w:t xml:space="preserve">2. Опубликовать </w:t>
      </w:r>
      <w:r w:rsidR="00013042" w:rsidRPr="00652323">
        <w:rPr>
          <w:sz w:val="28"/>
          <w:szCs w:val="28"/>
        </w:rPr>
        <w:t xml:space="preserve">настоящее решение на официальном сайте </w:t>
      </w:r>
      <w:r w:rsidR="00BB4BDF" w:rsidRPr="00652323">
        <w:rPr>
          <w:sz w:val="28"/>
          <w:szCs w:val="28"/>
        </w:rPr>
        <w:t>муниципального образования "Старолещинский сельсовет"</w:t>
      </w:r>
      <w:r w:rsidR="000315E9" w:rsidRPr="00652323">
        <w:rPr>
          <w:sz w:val="28"/>
          <w:szCs w:val="28"/>
        </w:rPr>
        <w:t xml:space="preserve"> Солн</w:t>
      </w:r>
      <w:r w:rsidR="003A03CD" w:rsidRPr="00652323">
        <w:rPr>
          <w:sz w:val="28"/>
          <w:szCs w:val="28"/>
        </w:rPr>
        <w:t>цевского района Курской области</w:t>
      </w:r>
      <w:r w:rsidR="0094687B" w:rsidRPr="00652323">
        <w:rPr>
          <w:sz w:val="28"/>
          <w:szCs w:val="28"/>
        </w:rPr>
        <w:t>.</w:t>
      </w:r>
    </w:p>
    <w:p w:rsidR="00724147" w:rsidRPr="00652323" w:rsidRDefault="00652323" w:rsidP="0065232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757D" w:rsidRPr="00652323">
        <w:rPr>
          <w:sz w:val="28"/>
          <w:szCs w:val="28"/>
        </w:rPr>
        <w:t>3. Настоящее решение вступает</w:t>
      </w:r>
      <w:r w:rsidR="00724147" w:rsidRPr="00652323">
        <w:rPr>
          <w:sz w:val="28"/>
          <w:szCs w:val="28"/>
        </w:rPr>
        <w:t xml:space="preserve"> в силу </w:t>
      </w:r>
      <w:r w:rsidR="00A374AC" w:rsidRPr="00652323">
        <w:rPr>
          <w:sz w:val="28"/>
          <w:szCs w:val="28"/>
        </w:rPr>
        <w:t xml:space="preserve"> со дня его подписания</w:t>
      </w:r>
      <w:r w:rsidR="007636CB" w:rsidRPr="00652323">
        <w:rPr>
          <w:sz w:val="28"/>
          <w:szCs w:val="28"/>
        </w:rPr>
        <w:t>.</w:t>
      </w:r>
    </w:p>
    <w:p w:rsidR="00724147" w:rsidRPr="001C769D" w:rsidRDefault="00724147" w:rsidP="00724147">
      <w:pPr>
        <w:pStyle w:val="22"/>
        <w:spacing w:line="240" w:lineRule="auto"/>
        <w:ind w:left="0"/>
        <w:jc w:val="left"/>
        <w:rPr>
          <w:szCs w:val="24"/>
        </w:rPr>
      </w:pPr>
    </w:p>
    <w:p w:rsidR="00724147" w:rsidRPr="001C769D" w:rsidRDefault="00724147" w:rsidP="00724147">
      <w:pPr>
        <w:pStyle w:val="22"/>
        <w:spacing w:line="240" w:lineRule="auto"/>
        <w:ind w:left="0"/>
        <w:jc w:val="left"/>
        <w:rPr>
          <w:szCs w:val="24"/>
        </w:rPr>
      </w:pPr>
      <w:r w:rsidRPr="001C769D">
        <w:rPr>
          <w:szCs w:val="24"/>
        </w:rPr>
        <w:t xml:space="preserve">Председатель Собрания депутатов </w:t>
      </w:r>
    </w:p>
    <w:p w:rsidR="00CF44B4" w:rsidRDefault="00724147" w:rsidP="00724147">
      <w:pPr>
        <w:pStyle w:val="22"/>
        <w:spacing w:line="240" w:lineRule="auto"/>
        <w:ind w:left="0"/>
        <w:jc w:val="left"/>
        <w:rPr>
          <w:szCs w:val="24"/>
        </w:rPr>
      </w:pPr>
      <w:r w:rsidRPr="001C769D">
        <w:rPr>
          <w:szCs w:val="24"/>
        </w:rPr>
        <w:t xml:space="preserve">Старолещинского сельсовета </w:t>
      </w:r>
    </w:p>
    <w:p w:rsidR="00724147" w:rsidRPr="00112E9F" w:rsidRDefault="00724147" w:rsidP="00724147">
      <w:pPr>
        <w:pStyle w:val="22"/>
        <w:spacing w:line="240" w:lineRule="auto"/>
        <w:ind w:left="0"/>
        <w:jc w:val="left"/>
        <w:rPr>
          <w:szCs w:val="24"/>
        </w:rPr>
      </w:pPr>
      <w:r w:rsidRPr="001C769D">
        <w:rPr>
          <w:szCs w:val="24"/>
        </w:rPr>
        <w:t>Солнцевско</w:t>
      </w:r>
      <w:r w:rsidR="004244E7">
        <w:rPr>
          <w:szCs w:val="24"/>
        </w:rPr>
        <w:t xml:space="preserve">го района  </w:t>
      </w:r>
      <w:r w:rsidRPr="001C769D">
        <w:rPr>
          <w:szCs w:val="24"/>
        </w:rPr>
        <w:t xml:space="preserve">         </w:t>
      </w:r>
      <w:r w:rsidR="00013042" w:rsidRPr="001C769D">
        <w:rPr>
          <w:szCs w:val="24"/>
        </w:rPr>
        <w:t xml:space="preserve">    </w:t>
      </w:r>
      <w:r w:rsidR="004244E7">
        <w:rPr>
          <w:szCs w:val="24"/>
        </w:rPr>
        <w:t xml:space="preserve">                                       </w:t>
      </w:r>
      <w:r w:rsidRPr="00A14B82">
        <w:rPr>
          <w:szCs w:val="24"/>
        </w:rPr>
        <w:t>О.В.Воробьева</w:t>
      </w:r>
    </w:p>
    <w:p w:rsidR="00724147" w:rsidRPr="00820E8C" w:rsidRDefault="00724147" w:rsidP="00724147">
      <w:pPr>
        <w:pStyle w:val="22"/>
        <w:spacing w:line="240" w:lineRule="auto"/>
        <w:ind w:left="0"/>
        <w:jc w:val="left"/>
        <w:rPr>
          <w:sz w:val="32"/>
          <w:szCs w:val="24"/>
        </w:rPr>
      </w:pPr>
      <w:r w:rsidRPr="00820E8C">
        <w:rPr>
          <w:sz w:val="32"/>
          <w:szCs w:val="24"/>
        </w:rPr>
        <w:t xml:space="preserve"> </w:t>
      </w:r>
    </w:p>
    <w:p w:rsidR="00724147" w:rsidRPr="00A14B82" w:rsidRDefault="00724147" w:rsidP="00724147">
      <w:pPr>
        <w:rPr>
          <w:sz w:val="28"/>
        </w:rPr>
      </w:pPr>
      <w:r w:rsidRPr="00A14B82">
        <w:rPr>
          <w:sz w:val="28"/>
        </w:rPr>
        <w:t>Глава Старолещинского сельсовета</w:t>
      </w:r>
    </w:p>
    <w:p w:rsidR="00724147" w:rsidRPr="00A14B82" w:rsidRDefault="00724147" w:rsidP="00724147">
      <w:pPr>
        <w:rPr>
          <w:sz w:val="28"/>
        </w:rPr>
      </w:pPr>
      <w:r w:rsidRPr="00A14B82">
        <w:rPr>
          <w:sz w:val="28"/>
        </w:rPr>
        <w:t xml:space="preserve">Солнцевского района                                                         В.В.Воробьева   </w:t>
      </w:r>
    </w:p>
    <w:p w:rsidR="009A5BFF" w:rsidRDefault="009A5BFF">
      <w:pPr>
        <w:rPr>
          <w:sz w:val="32"/>
        </w:rPr>
      </w:pPr>
    </w:p>
    <w:p w:rsidR="004244E7" w:rsidRPr="004244E7" w:rsidRDefault="004244E7"/>
    <w:sectPr w:rsidR="004244E7" w:rsidRPr="004244E7" w:rsidSect="0043382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sz w:val="24"/>
        <w:szCs w:val="24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24147"/>
    <w:rsid w:val="000076CD"/>
    <w:rsid w:val="00013042"/>
    <w:rsid w:val="00025E10"/>
    <w:rsid w:val="000315E9"/>
    <w:rsid w:val="00036383"/>
    <w:rsid w:val="00044F89"/>
    <w:rsid w:val="00060B75"/>
    <w:rsid w:val="0007503D"/>
    <w:rsid w:val="000E6C94"/>
    <w:rsid w:val="000E75D6"/>
    <w:rsid w:val="00111B3F"/>
    <w:rsid w:val="00112E9F"/>
    <w:rsid w:val="001275D7"/>
    <w:rsid w:val="001423A6"/>
    <w:rsid w:val="001568CA"/>
    <w:rsid w:val="00164F1D"/>
    <w:rsid w:val="001708CA"/>
    <w:rsid w:val="00172AD4"/>
    <w:rsid w:val="00175257"/>
    <w:rsid w:val="001B3DA2"/>
    <w:rsid w:val="001C3246"/>
    <w:rsid w:val="001C769D"/>
    <w:rsid w:val="001D2AEF"/>
    <w:rsid w:val="0025513C"/>
    <w:rsid w:val="00275062"/>
    <w:rsid w:val="002B62AA"/>
    <w:rsid w:val="002C235D"/>
    <w:rsid w:val="00356B5B"/>
    <w:rsid w:val="0038423F"/>
    <w:rsid w:val="003A03CD"/>
    <w:rsid w:val="003A298E"/>
    <w:rsid w:val="003C0930"/>
    <w:rsid w:val="004244E7"/>
    <w:rsid w:val="0043382B"/>
    <w:rsid w:val="00436D6C"/>
    <w:rsid w:val="00450A63"/>
    <w:rsid w:val="004760A1"/>
    <w:rsid w:val="00484D3A"/>
    <w:rsid w:val="00500A94"/>
    <w:rsid w:val="00572636"/>
    <w:rsid w:val="00582BF0"/>
    <w:rsid w:val="005B5BA4"/>
    <w:rsid w:val="005D3DA8"/>
    <w:rsid w:val="005D5600"/>
    <w:rsid w:val="005E1641"/>
    <w:rsid w:val="006508BE"/>
    <w:rsid w:val="00651D27"/>
    <w:rsid w:val="00652323"/>
    <w:rsid w:val="006847F4"/>
    <w:rsid w:val="00686B74"/>
    <w:rsid w:val="00690858"/>
    <w:rsid w:val="006C3FC2"/>
    <w:rsid w:val="006C49FF"/>
    <w:rsid w:val="006D2906"/>
    <w:rsid w:val="00724147"/>
    <w:rsid w:val="00732999"/>
    <w:rsid w:val="00736DDD"/>
    <w:rsid w:val="0073797C"/>
    <w:rsid w:val="00762240"/>
    <w:rsid w:val="007636CB"/>
    <w:rsid w:val="00796326"/>
    <w:rsid w:val="007A641C"/>
    <w:rsid w:val="007B179E"/>
    <w:rsid w:val="007C6FAE"/>
    <w:rsid w:val="007C76DD"/>
    <w:rsid w:val="007D3893"/>
    <w:rsid w:val="007D5068"/>
    <w:rsid w:val="007E44E3"/>
    <w:rsid w:val="007E7641"/>
    <w:rsid w:val="007F0FF6"/>
    <w:rsid w:val="007F7F82"/>
    <w:rsid w:val="00804180"/>
    <w:rsid w:val="008147B9"/>
    <w:rsid w:val="008164D7"/>
    <w:rsid w:val="00820E8C"/>
    <w:rsid w:val="00846867"/>
    <w:rsid w:val="00852B1B"/>
    <w:rsid w:val="00854C64"/>
    <w:rsid w:val="008655EF"/>
    <w:rsid w:val="0086739A"/>
    <w:rsid w:val="00873FBB"/>
    <w:rsid w:val="008A2A80"/>
    <w:rsid w:val="008B1017"/>
    <w:rsid w:val="008B1CB8"/>
    <w:rsid w:val="008B757D"/>
    <w:rsid w:val="008C1ADF"/>
    <w:rsid w:val="008D1C7A"/>
    <w:rsid w:val="00901CE9"/>
    <w:rsid w:val="00915B47"/>
    <w:rsid w:val="0093712F"/>
    <w:rsid w:val="0094687B"/>
    <w:rsid w:val="00955F2A"/>
    <w:rsid w:val="00972A26"/>
    <w:rsid w:val="00973179"/>
    <w:rsid w:val="009A5BFF"/>
    <w:rsid w:val="009B08CE"/>
    <w:rsid w:val="009E63CC"/>
    <w:rsid w:val="00A12613"/>
    <w:rsid w:val="00A14B82"/>
    <w:rsid w:val="00A374AC"/>
    <w:rsid w:val="00A45FC4"/>
    <w:rsid w:val="00A618B9"/>
    <w:rsid w:val="00A621A4"/>
    <w:rsid w:val="00AA2004"/>
    <w:rsid w:val="00AA7922"/>
    <w:rsid w:val="00AB7734"/>
    <w:rsid w:val="00AD5D37"/>
    <w:rsid w:val="00AE5B3C"/>
    <w:rsid w:val="00B01D53"/>
    <w:rsid w:val="00B252C9"/>
    <w:rsid w:val="00B842C7"/>
    <w:rsid w:val="00BB4BDF"/>
    <w:rsid w:val="00BC4BF4"/>
    <w:rsid w:val="00C03B81"/>
    <w:rsid w:val="00C375F9"/>
    <w:rsid w:val="00C667AB"/>
    <w:rsid w:val="00CA47DD"/>
    <w:rsid w:val="00CF07E9"/>
    <w:rsid w:val="00CF44B4"/>
    <w:rsid w:val="00D01117"/>
    <w:rsid w:val="00D24F1D"/>
    <w:rsid w:val="00DA0461"/>
    <w:rsid w:val="00DC7C83"/>
    <w:rsid w:val="00E13244"/>
    <w:rsid w:val="00E334EA"/>
    <w:rsid w:val="00E34E7B"/>
    <w:rsid w:val="00E3721A"/>
    <w:rsid w:val="00E416C6"/>
    <w:rsid w:val="00E56CB0"/>
    <w:rsid w:val="00E70234"/>
    <w:rsid w:val="00E84FB3"/>
    <w:rsid w:val="00EA681F"/>
    <w:rsid w:val="00EA6DEB"/>
    <w:rsid w:val="00ED523B"/>
    <w:rsid w:val="00ED54EA"/>
    <w:rsid w:val="00EF3CCD"/>
    <w:rsid w:val="00F0600D"/>
    <w:rsid w:val="00F52FD8"/>
    <w:rsid w:val="00F84E6E"/>
    <w:rsid w:val="00FB0F6C"/>
    <w:rsid w:val="00FB6E31"/>
    <w:rsid w:val="00FE7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2A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24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724147"/>
    <w:pPr>
      <w:widowControl w:val="0"/>
      <w:tabs>
        <w:tab w:val="left" w:pos="1418"/>
      </w:tabs>
      <w:suppressAutoHyphens/>
      <w:spacing w:line="360" w:lineRule="auto"/>
      <w:ind w:left="1134"/>
      <w:jc w:val="both"/>
    </w:pPr>
    <w:rPr>
      <w:sz w:val="28"/>
      <w:szCs w:val="20"/>
      <w:lang w:eastAsia="zh-CN"/>
    </w:rPr>
  </w:style>
  <w:style w:type="paragraph" w:customStyle="1" w:styleId="ConsTitle">
    <w:name w:val="ConsTitle"/>
    <w:rsid w:val="0072414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8A2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Plain Text"/>
    <w:basedOn w:val="a"/>
    <w:link w:val="a5"/>
    <w:unhideWhenUsed/>
    <w:rsid w:val="002C235D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2C235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3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</cp:lastModifiedBy>
  <cp:revision>69</cp:revision>
  <cp:lastPrinted>2024-02-29T05:19:00Z</cp:lastPrinted>
  <dcterms:created xsi:type="dcterms:W3CDTF">2023-02-27T13:02:00Z</dcterms:created>
  <dcterms:modified xsi:type="dcterms:W3CDTF">2024-02-29T06:44:00Z</dcterms:modified>
</cp:coreProperties>
</file>